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C11CB" w14:textId="6D993A54"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B131CE">
        <w:rPr>
          <w:rFonts w:cs="Calibri"/>
          <w:caps/>
          <w:color w:val="auto"/>
          <w:kern w:val="28"/>
        </w:rPr>
        <w:t>04090</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3F141865"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07423C" w:rsidRPr="0007423C">
        <w:rPr>
          <w:rFonts w:cs="Arial"/>
          <w:b/>
          <w:i/>
          <w:snapToGrid w:val="0"/>
          <w:color w:val="000000"/>
          <w:szCs w:val="22"/>
        </w:rPr>
        <w:t>Roboty budowlane – przebudowa L.SN na terenie działania RE Staszów- 1 część</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B131CE">
        <w:rPr>
          <w:rFonts w:cs="Calibri"/>
          <w:bCs/>
          <w:szCs w:val="22"/>
          <w:lang w:eastAsia="pl-PL"/>
        </w:rPr>
        <w:t xml:space="preserve">ostatnich </w:t>
      </w:r>
      <w:r w:rsidR="009B2A00" w:rsidRPr="00B131CE">
        <w:rPr>
          <w:rFonts w:cs="Calibri"/>
          <w:bCs/>
          <w:szCs w:val="22"/>
          <w:lang w:eastAsia="pl-PL"/>
        </w:rPr>
        <w:t>5</w:t>
      </w:r>
      <w:r w:rsidRPr="00B131CE">
        <w:rPr>
          <w:rFonts w:cs="Calibri"/>
          <w:bCs/>
          <w:szCs w:val="22"/>
          <w:lang w:eastAsia="pl-PL"/>
        </w:rPr>
        <w:t xml:space="preserve"> lat przed upływem terminu składania Ofert wykonaliśmy następujące zamówienia:</w:t>
      </w:r>
      <w:bookmarkStart w:id="2" w:name="_GoBack"/>
      <w:bookmarkEnd w:id="2"/>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85646" w14:textId="77777777" w:rsidR="006F1404" w:rsidRDefault="006F1404" w:rsidP="004A302B">
      <w:pPr>
        <w:spacing w:line="240" w:lineRule="auto"/>
      </w:pPr>
      <w:r>
        <w:separator/>
      </w:r>
    </w:p>
  </w:endnote>
  <w:endnote w:type="continuationSeparator" w:id="0">
    <w:p w14:paraId="1B05C1DE" w14:textId="77777777" w:rsidR="006F1404" w:rsidRDefault="006F140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5D927" w14:textId="77777777" w:rsidR="006F1404" w:rsidRDefault="006F1404" w:rsidP="004A302B">
      <w:pPr>
        <w:spacing w:line="240" w:lineRule="auto"/>
      </w:pPr>
      <w:r>
        <w:separator/>
      </w:r>
    </w:p>
  </w:footnote>
  <w:footnote w:type="continuationSeparator" w:id="0">
    <w:p w14:paraId="4A610D5A" w14:textId="77777777" w:rsidR="006F1404" w:rsidRDefault="006F140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23C"/>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404"/>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1CE"/>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POST/DYS/OR/GZ/04090/2025                         </dmsv2SWPP2ObjectNumber>
    <dmsv2SWPP2SumMD5 xmlns="http://schemas.microsoft.com/sharepoint/v3">0517eff743e2160c0b6d2801b0fd2b1f</dmsv2SWPP2SumMD5>
    <dmsv2BaseMoved xmlns="http://schemas.microsoft.com/sharepoint/v3">false</dmsv2BaseMoved>
    <dmsv2BaseIsSensitive xmlns="http://schemas.microsoft.com/sharepoint/v3">true</dmsv2BaseIsSensitive>
    <dmsv2SWPP2IDSWPP2 xmlns="http://schemas.microsoft.com/sharepoint/v3">698579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23771319</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00000001000700030000000e000000000001</dmsv2SWPP2ObjectDepartment>
    <dmsv2SWPP2ObjectName xmlns="http://schemas.microsoft.com/sharepoint/v3">Postępowanie</dmsv2SWPP2ObjectName>
    <_dlc_DocId xmlns="a19cb1c7-c5c7-46d4-85ae-d83685407bba">DPFVW34YURAE-1996658973-9019</_dlc_DocId>
    <_dlc_DocIdUrl xmlns="a19cb1c7-c5c7-46d4-85ae-d83685407bba">
      <Url>https://swpp2.dms.gkpge.pl/sites/40/_layouts/15/DocIdRedir.aspx?ID=DPFVW34YURAE-1996658973-9019</Url>
      <Description>DPFVW34YURAE-1996658973-9019</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2F47C-086C-4639-8CB5-E17E5D081302}">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5B104E6-5A6C-46F4-9A56-6FD4688E42A8}"/>
</file>

<file path=customXml/itemProps6.xml><?xml version="1.0" encoding="utf-8"?>
<ds:datastoreItem xmlns:ds="http://schemas.openxmlformats.org/officeDocument/2006/customXml" ds:itemID="{52915A89-1385-4C53-8D6E-ED4D6A7C1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156</Words>
  <Characters>939</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46</cp:revision>
  <cp:lastPrinted>2020-02-27T07:25:00Z</cp:lastPrinted>
  <dcterms:created xsi:type="dcterms:W3CDTF">2021-01-27T10:00:00Z</dcterms:created>
  <dcterms:modified xsi:type="dcterms:W3CDTF">2025-11-17T11:29:00Z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cb5a7ebe-a8eb-4333-a9e7-3529da5f5d8d</vt:lpwstr>
  </property>
</Properties>
</file>